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7CBD0A" w14:textId="77777777" w:rsidR="005460E5" w:rsidRPr="002A35AC" w:rsidRDefault="005460E5" w:rsidP="005460E5">
      <w:pPr>
        <w:spacing w:before="67"/>
        <w:ind w:right="30"/>
        <w:rPr>
          <w:rFonts w:ascii="Arial" w:eastAsia="Arial" w:hAnsi="Arial" w:cs="Arial"/>
          <w:sz w:val="36"/>
          <w:szCs w:val="36"/>
        </w:rPr>
      </w:pPr>
      <w:bookmarkStart w:id="0" w:name="_GoBack"/>
      <w:bookmarkEnd w:id="0"/>
      <w:r w:rsidRPr="002A35AC">
        <w:rPr>
          <w:rFonts w:ascii="Arial" w:hAnsi="Arial" w:cs="Arial"/>
          <w:b/>
          <w:sz w:val="36"/>
          <w:szCs w:val="36"/>
        </w:rPr>
        <w:t>{Ingresar información de contacto aquí}</w:t>
      </w:r>
    </w:p>
    <w:p w14:paraId="266CFD87" w14:textId="77777777" w:rsidR="005460E5" w:rsidRPr="002A35AC" w:rsidRDefault="005460E5" w:rsidP="005460E5">
      <w:pPr>
        <w:pStyle w:val="Header"/>
        <w:jc w:val="center"/>
        <w:rPr>
          <w:rFonts w:ascii="Arial" w:hAnsi="Arial" w:cs="Arial"/>
        </w:rPr>
      </w:pPr>
    </w:p>
    <w:p w14:paraId="7BD7977D" w14:textId="77777777" w:rsidR="00DF1A73" w:rsidRPr="002A35AC" w:rsidRDefault="00DF1A73" w:rsidP="005460E5">
      <w:pPr>
        <w:spacing w:line="360" w:lineRule="auto"/>
        <w:rPr>
          <w:rFonts w:ascii="Arial" w:hAnsi="Arial" w:cs="Arial"/>
          <w:sz w:val="36"/>
          <w:szCs w:val="36"/>
        </w:rPr>
      </w:pPr>
    </w:p>
    <w:p w14:paraId="18DBA035" w14:textId="77777777" w:rsidR="00DF1A73" w:rsidRPr="002A35AC" w:rsidRDefault="000359A3" w:rsidP="005460E5">
      <w:pPr>
        <w:pStyle w:val="Title"/>
        <w:spacing w:line="276" w:lineRule="auto"/>
        <w:rPr>
          <w:rFonts w:ascii="Arial" w:hAnsi="Arial" w:cs="Arial"/>
          <w:b/>
          <w:bCs/>
          <w:spacing w:val="0"/>
          <w:sz w:val="48"/>
          <w:szCs w:val="48"/>
        </w:rPr>
      </w:pPr>
      <w:r w:rsidRPr="002A35AC">
        <w:rPr>
          <w:rFonts w:ascii="Arial" w:hAnsi="Arial" w:cs="Arial"/>
          <w:b/>
          <w:bCs/>
          <w:spacing w:val="0"/>
          <w:sz w:val="48"/>
          <w:szCs w:val="48"/>
        </w:rPr>
        <w:t>Un mensaje importante de Medicare</w:t>
      </w:r>
    </w:p>
    <w:p w14:paraId="3C9DC63B" w14:textId="3A08615D" w:rsidR="00DF1A73" w:rsidRPr="002A35AC" w:rsidRDefault="00B211E2" w:rsidP="005460E5">
      <w:pPr>
        <w:spacing w:after="240" w:line="120" w:lineRule="exact"/>
        <w:rPr>
          <w:rFonts w:ascii="Arial" w:hAnsi="Arial" w:cs="Arial"/>
          <w:sz w:val="36"/>
          <w:szCs w:val="36"/>
        </w:rPr>
      </w:pPr>
      <w:r>
        <w:rPr>
          <w:rFonts w:ascii="Arial" w:hAnsi="Arial" w:cs="Arial"/>
          <w:sz w:val="36"/>
          <w:szCs w:val="36"/>
        </w:rPr>
        <w:pict w14:anchorId="6DBEBD92">
          <v:rect id="_x0000_i1025" style="width:540pt;height:1.5pt" o:hralign="center" o:hrstd="t" o:hrnoshade="t" o:hr="t" fillcolor="black [3213]" stroked="f"/>
        </w:pict>
      </w:r>
    </w:p>
    <w:p w14:paraId="7CA01B29" w14:textId="253EDFA5" w:rsidR="00695055" w:rsidRPr="002A35AC" w:rsidRDefault="000359A3" w:rsidP="005460E5">
      <w:pPr>
        <w:spacing w:after="240" w:line="276" w:lineRule="auto"/>
        <w:rPr>
          <w:rFonts w:ascii="Arial" w:eastAsia="Arial" w:hAnsi="Arial" w:cs="Arial"/>
          <w:b/>
          <w:bCs/>
          <w:sz w:val="40"/>
          <w:szCs w:val="40"/>
        </w:rPr>
      </w:pPr>
      <w:r w:rsidRPr="002A35AC">
        <w:rPr>
          <w:rFonts w:ascii="Arial" w:hAnsi="Arial" w:cs="Arial"/>
          <w:b/>
          <w:bCs/>
          <w:sz w:val="40"/>
          <w:szCs w:val="40"/>
        </w:rPr>
        <w:t>Nombre del paciente:</w:t>
      </w:r>
      <w:r w:rsidR="00695055" w:rsidRPr="002A35AC">
        <w:rPr>
          <w:rFonts w:ascii="Arial" w:hAnsi="Arial" w:cs="Arial"/>
          <w:b/>
          <w:bCs/>
          <w:sz w:val="40"/>
          <w:szCs w:val="40"/>
        </w:rPr>
        <w:tab/>
      </w:r>
      <w:r w:rsidR="00695055" w:rsidRPr="002A35AC">
        <w:rPr>
          <w:rFonts w:ascii="Arial" w:hAnsi="Arial" w:cs="Arial"/>
          <w:b/>
          <w:bCs/>
          <w:sz w:val="40"/>
          <w:szCs w:val="40"/>
        </w:rPr>
        <w:tab/>
      </w:r>
      <w:r w:rsidR="00695055" w:rsidRPr="002A35AC">
        <w:rPr>
          <w:rFonts w:ascii="Arial" w:hAnsi="Arial" w:cs="Arial"/>
          <w:b/>
          <w:bCs/>
          <w:sz w:val="40"/>
          <w:szCs w:val="40"/>
        </w:rPr>
        <w:tab/>
        <w:t>Número del paciente:</w:t>
      </w:r>
    </w:p>
    <w:p w14:paraId="730B6F4E" w14:textId="4D66D256" w:rsidR="000359A3" w:rsidRPr="002A35AC" w:rsidRDefault="000359A3" w:rsidP="005460E5">
      <w:pPr>
        <w:spacing w:line="360" w:lineRule="auto"/>
        <w:rPr>
          <w:rFonts w:ascii="Arial" w:eastAsia="Arial" w:hAnsi="Arial" w:cs="Arial"/>
          <w:sz w:val="36"/>
          <w:szCs w:val="36"/>
        </w:rPr>
      </w:pPr>
    </w:p>
    <w:p w14:paraId="1E96F21A" w14:textId="77777777" w:rsidR="00DF1A73" w:rsidRPr="002A35AC" w:rsidRDefault="000359A3" w:rsidP="005460E5">
      <w:pPr>
        <w:spacing w:line="360" w:lineRule="auto"/>
        <w:rPr>
          <w:rFonts w:ascii="Arial" w:eastAsia="Arial" w:hAnsi="Arial" w:cs="Arial"/>
          <w:sz w:val="36"/>
          <w:szCs w:val="36"/>
        </w:rPr>
      </w:pPr>
      <w:r w:rsidRPr="002A35AC">
        <w:rPr>
          <w:rFonts w:ascii="Arial" w:hAnsi="Arial" w:cs="Arial"/>
          <w:sz w:val="36"/>
          <w:szCs w:val="36"/>
        </w:rPr>
        <w:t>Sus derechos como paciente hospitalizado:</w:t>
      </w:r>
    </w:p>
    <w:p w14:paraId="13C88074" w14:textId="77777777" w:rsidR="002A35AC" w:rsidRPr="002A35AC" w:rsidRDefault="000359A3" w:rsidP="002A35AC">
      <w:pPr>
        <w:pStyle w:val="ListParagraph"/>
        <w:numPr>
          <w:ilvl w:val="0"/>
          <w:numId w:val="3"/>
        </w:numPr>
        <w:spacing w:before="240" w:line="360" w:lineRule="auto"/>
        <w:ind w:left="540" w:hanging="540"/>
        <w:rPr>
          <w:rFonts w:ascii="Arial" w:eastAsia="Arial" w:hAnsi="Arial" w:cs="Arial"/>
          <w:sz w:val="36"/>
          <w:szCs w:val="36"/>
        </w:rPr>
      </w:pPr>
      <w:r w:rsidRPr="002A35AC">
        <w:rPr>
          <w:rFonts w:ascii="Arial" w:hAnsi="Arial" w:cs="Arial"/>
          <w:sz w:val="36"/>
          <w:szCs w:val="36"/>
        </w:rPr>
        <w:t>Usted puede recibir los servicios que son cubiertos por Medicare. Estos incluyen los servicios hospitalarios que sean necesarios por razones médicas y los servicios que podría necesitar luego de ser dado de alta, siempre y cuando los servicios sean ordenados por su médico. Usted tiene derecho a enterarse de estos servicios, quién los pagará, y dónde podrá obtenerlos.</w:t>
      </w:r>
    </w:p>
    <w:p w14:paraId="32E6F28A" w14:textId="77777777" w:rsidR="002A35AC" w:rsidRPr="002A35AC" w:rsidRDefault="000359A3" w:rsidP="002A35AC">
      <w:pPr>
        <w:pStyle w:val="ListParagraph"/>
        <w:numPr>
          <w:ilvl w:val="0"/>
          <w:numId w:val="3"/>
        </w:numPr>
        <w:spacing w:before="240" w:line="360" w:lineRule="auto"/>
        <w:ind w:left="540" w:hanging="540"/>
        <w:rPr>
          <w:rFonts w:ascii="Arial" w:eastAsia="Arial" w:hAnsi="Arial" w:cs="Arial"/>
          <w:sz w:val="36"/>
          <w:szCs w:val="36"/>
        </w:rPr>
      </w:pPr>
      <w:r w:rsidRPr="002A35AC">
        <w:rPr>
          <w:rFonts w:ascii="Arial" w:hAnsi="Arial" w:cs="Arial"/>
          <w:sz w:val="36"/>
          <w:szCs w:val="36"/>
        </w:rPr>
        <w:t>Usted puede participar en toda decisión relativa a su hospitalización.</w:t>
      </w:r>
    </w:p>
    <w:p w14:paraId="6D7C4966" w14:textId="77777777" w:rsidR="002A35AC" w:rsidRPr="002A35AC" w:rsidRDefault="000359A3" w:rsidP="002A35AC">
      <w:pPr>
        <w:pStyle w:val="ListParagraph"/>
        <w:numPr>
          <w:ilvl w:val="0"/>
          <w:numId w:val="3"/>
        </w:numPr>
        <w:spacing w:before="240" w:line="360" w:lineRule="auto"/>
        <w:ind w:left="540" w:hanging="540"/>
        <w:rPr>
          <w:rFonts w:ascii="Arial" w:eastAsia="Arial" w:hAnsi="Arial" w:cs="Arial"/>
          <w:sz w:val="36"/>
          <w:szCs w:val="36"/>
        </w:rPr>
      </w:pPr>
      <w:r w:rsidRPr="002A35AC">
        <w:rPr>
          <w:rFonts w:ascii="Arial" w:hAnsi="Arial" w:cs="Arial"/>
          <w:sz w:val="36"/>
          <w:szCs w:val="36"/>
        </w:rPr>
        <w:t>Usted puede informar sus preocupaciones relativas a la calidad de la atención que recibe a su QIO en: {ingresar nombre y número de teléfono gratuito de la QIO} La QIO es el revisor independiente que Medicare autoriza para revisar la decisión de darle de alta.</w:t>
      </w:r>
    </w:p>
    <w:p w14:paraId="5AC8C774" w14:textId="77777777" w:rsidR="002A35AC" w:rsidRPr="002A35AC" w:rsidRDefault="000359A3" w:rsidP="002A35AC">
      <w:pPr>
        <w:pStyle w:val="ListParagraph"/>
        <w:numPr>
          <w:ilvl w:val="0"/>
          <w:numId w:val="3"/>
        </w:numPr>
        <w:spacing w:before="240" w:line="360" w:lineRule="auto"/>
        <w:ind w:left="540" w:hanging="540"/>
        <w:rPr>
          <w:rFonts w:ascii="Arial" w:eastAsia="Arial" w:hAnsi="Arial" w:cs="Arial"/>
          <w:sz w:val="36"/>
          <w:szCs w:val="36"/>
        </w:rPr>
      </w:pPr>
      <w:r w:rsidRPr="002A35AC">
        <w:rPr>
          <w:rFonts w:ascii="Arial" w:hAnsi="Arial" w:cs="Arial"/>
          <w:sz w:val="36"/>
          <w:szCs w:val="36"/>
        </w:rPr>
        <w:lastRenderedPageBreak/>
        <w:t xml:space="preserve">Usted puede trabajar con el hospital para prepararse para </w:t>
      </w:r>
      <w:proofErr w:type="gramStart"/>
      <w:r w:rsidRPr="002A35AC">
        <w:rPr>
          <w:rFonts w:ascii="Arial" w:hAnsi="Arial" w:cs="Arial"/>
          <w:sz w:val="36"/>
          <w:szCs w:val="36"/>
        </w:rPr>
        <w:t>la alta</w:t>
      </w:r>
      <w:proofErr w:type="gramEnd"/>
      <w:r w:rsidRPr="002A35AC">
        <w:rPr>
          <w:rFonts w:ascii="Arial" w:hAnsi="Arial" w:cs="Arial"/>
          <w:sz w:val="36"/>
          <w:szCs w:val="36"/>
        </w:rPr>
        <w:t xml:space="preserve"> de manera segura y organizar los servicios que podría necesitar luego de salir del hospital. Cuando usted ya no necesita atención hospitalaria como paciente internado, su médico o el personal del hospital le informará de la fecha prevista para su alta.</w:t>
      </w:r>
    </w:p>
    <w:p w14:paraId="0B4A11D8" w14:textId="288393C5" w:rsidR="005829CB" w:rsidRPr="002A35AC" w:rsidRDefault="000359A3" w:rsidP="002A35AC">
      <w:pPr>
        <w:pStyle w:val="ListParagraph"/>
        <w:numPr>
          <w:ilvl w:val="0"/>
          <w:numId w:val="3"/>
        </w:numPr>
        <w:spacing w:before="240" w:line="360" w:lineRule="auto"/>
        <w:ind w:left="540" w:hanging="540"/>
        <w:rPr>
          <w:rFonts w:ascii="Arial" w:eastAsia="Arial" w:hAnsi="Arial" w:cs="Arial"/>
          <w:sz w:val="36"/>
          <w:szCs w:val="36"/>
        </w:rPr>
      </w:pPr>
      <w:r w:rsidRPr="002A35AC">
        <w:rPr>
          <w:rFonts w:ascii="Arial" w:hAnsi="Arial" w:cs="Arial"/>
          <w:sz w:val="36"/>
          <w:szCs w:val="36"/>
        </w:rPr>
        <w:t>Usted puede hablar con su médico u otro personal del hospital si tiene inquietudes sobre su alta.</w:t>
      </w:r>
    </w:p>
    <w:p w14:paraId="1CF51527" w14:textId="01E480E0" w:rsidR="00DF1A73" w:rsidRPr="002A35AC" w:rsidRDefault="00DF1A73" w:rsidP="005460E5">
      <w:pPr>
        <w:spacing w:line="360" w:lineRule="auto"/>
        <w:rPr>
          <w:rFonts w:ascii="Arial" w:hAnsi="Arial" w:cs="Arial"/>
          <w:sz w:val="36"/>
          <w:szCs w:val="36"/>
        </w:rPr>
      </w:pPr>
    </w:p>
    <w:p w14:paraId="01393EB5" w14:textId="77777777" w:rsidR="00DF1A73" w:rsidRPr="002A35AC" w:rsidRDefault="000359A3" w:rsidP="005460E5">
      <w:pPr>
        <w:spacing w:after="240" w:line="276" w:lineRule="auto"/>
        <w:rPr>
          <w:rFonts w:ascii="Arial" w:eastAsia="Arial" w:hAnsi="Arial" w:cs="Arial"/>
          <w:b/>
          <w:bCs/>
          <w:sz w:val="40"/>
          <w:szCs w:val="40"/>
        </w:rPr>
      </w:pPr>
      <w:r w:rsidRPr="002A35AC">
        <w:rPr>
          <w:rFonts w:ascii="Arial" w:hAnsi="Arial" w:cs="Arial"/>
          <w:b/>
          <w:bCs/>
          <w:sz w:val="40"/>
          <w:szCs w:val="40"/>
        </w:rPr>
        <w:t>Su derecho de apelar el alta del hospital:</w:t>
      </w:r>
    </w:p>
    <w:p w14:paraId="4BCDD28D" w14:textId="77777777" w:rsidR="002A35AC" w:rsidRPr="002A35AC" w:rsidRDefault="000359A3" w:rsidP="002A35AC">
      <w:pPr>
        <w:pStyle w:val="ListParagraph"/>
        <w:numPr>
          <w:ilvl w:val="0"/>
          <w:numId w:val="4"/>
        </w:numPr>
        <w:tabs>
          <w:tab w:val="left" w:pos="720"/>
        </w:tabs>
        <w:spacing w:before="240" w:line="360" w:lineRule="auto"/>
        <w:ind w:left="540" w:hanging="540"/>
        <w:rPr>
          <w:rFonts w:ascii="Arial" w:eastAsia="Arial" w:hAnsi="Arial" w:cs="Arial"/>
          <w:sz w:val="36"/>
          <w:szCs w:val="36"/>
        </w:rPr>
      </w:pPr>
      <w:r w:rsidRPr="002A35AC">
        <w:rPr>
          <w:rFonts w:ascii="Arial" w:hAnsi="Arial" w:cs="Arial"/>
          <w:sz w:val="36"/>
          <w:szCs w:val="36"/>
        </w:rPr>
        <w:t>Usted tiene derecho a una revisión (apelación) médica independiente e inmediata de la decisión de darle de alta. Si usted la hace, no tendrá que pagar por los servicios que recibe durante la apelación (salvo los cargos como copagos y deducibles)</w:t>
      </w:r>
    </w:p>
    <w:p w14:paraId="380E9F66" w14:textId="77777777" w:rsidR="002A35AC" w:rsidRPr="002A35AC" w:rsidRDefault="000359A3" w:rsidP="002A35AC">
      <w:pPr>
        <w:pStyle w:val="ListParagraph"/>
        <w:numPr>
          <w:ilvl w:val="0"/>
          <w:numId w:val="4"/>
        </w:numPr>
        <w:tabs>
          <w:tab w:val="left" w:pos="720"/>
        </w:tabs>
        <w:spacing w:before="240" w:line="360" w:lineRule="auto"/>
        <w:ind w:left="540" w:hanging="540"/>
        <w:rPr>
          <w:rFonts w:ascii="Arial" w:eastAsia="Arial" w:hAnsi="Arial" w:cs="Arial"/>
          <w:sz w:val="36"/>
          <w:szCs w:val="36"/>
        </w:rPr>
      </w:pPr>
      <w:r w:rsidRPr="002A35AC">
        <w:rPr>
          <w:rFonts w:ascii="Arial" w:hAnsi="Arial" w:cs="Arial"/>
          <w:sz w:val="36"/>
          <w:szCs w:val="36"/>
        </w:rPr>
        <w:t>Si decide apelar, el revisor independiente le pedirá su opinión. El revisor además examinará sus expedientes médicos y/u otra información relevante. Usted no tendrá que preparar nada por escrito, pero tiene derecho a hacerlo si desea.</w:t>
      </w:r>
    </w:p>
    <w:p w14:paraId="36D98A5F" w14:textId="77777777" w:rsidR="002A35AC" w:rsidRPr="002A35AC" w:rsidRDefault="000359A3" w:rsidP="002A35AC">
      <w:pPr>
        <w:pStyle w:val="ListParagraph"/>
        <w:numPr>
          <w:ilvl w:val="0"/>
          <w:numId w:val="4"/>
        </w:numPr>
        <w:tabs>
          <w:tab w:val="left" w:pos="720"/>
        </w:tabs>
        <w:spacing w:before="240" w:line="360" w:lineRule="auto"/>
        <w:ind w:left="540" w:hanging="540"/>
        <w:rPr>
          <w:rFonts w:ascii="Arial" w:eastAsia="Arial" w:hAnsi="Arial" w:cs="Arial"/>
          <w:sz w:val="36"/>
          <w:szCs w:val="36"/>
        </w:rPr>
      </w:pPr>
      <w:r w:rsidRPr="002A35AC">
        <w:rPr>
          <w:rFonts w:ascii="Arial" w:hAnsi="Arial" w:cs="Arial"/>
          <w:sz w:val="36"/>
          <w:szCs w:val="36"/>
        </w:rPr>
        <w:t xml:space="preserve">Si decide apelar, usted y el revisor recibirán una copia de la explicación detallada indicando los motivos por los cuales la cobertura de la hospitalización no debería continuar. Usted </w:t>
      </w:r>
      <w:r w:rsidRPr="002A35AC">
        <w:rPr>
          <w:rFonts w:ascii="Arial" w:hAnsi="Arial" w:cs="Arial"/>
          <w:sz w:val="36"/>
          <w:szCs w:val="36"/>
        </w:rPr>
        <w:lastRenderedPageBreak/>
        <w:t xml:space="preserve">recibirá este aviso detallado solamente después de solicitar </w:t>
      </w:r>
      <w:r w:rsidR="00747290" w:rsidRPr="002A35AC">
        <w:rPr>
          <w:rFonts w:ascii="Arial" w:hAnsi="Arial" w:cs="Arial"/>
          <w:sz w:val="36"/>
          <w:szCs w:val="36"/>
        </w:rPr>
        <w:br/>
      </w:r>
      <w:r w:rsidRPr="002A35AC">
        <w:rPr>
          <w:rFonts w:ascii="Arial" w:hAnsi="Arial" w:cs="Arial"/>
          <w:sz w:val="36"/>
          <w:szCs w:val="36"/>
        </w:rPr>
        <w:t>la apelación.</w:t>
      </w:r>
    </w:p>
    <w:p w14:paraId="302AEAFB" w14:textId="77777777" w:rsidR="002A35AC" w:rsidRPr="002A35AC" w:rsidRDefault="000359A3" w:rsidP="002A35AC">
      <w:pPr>
        <w:pStyle w:val="ListParagraph"/>
        <w:numPr>
          <w:ilvl w:val="0"/>
          <w:numId w:val="4"/>
        </w:numPr>
        <w:tabs>
          <w:tab w:val="left" w:pos="720"/>
        </w:tabs>
        <w:spacing w:before="240" w:line="360" w:lineRule="auto"/>
        <w:ind w:left="540" w:hanging="540"/>
        <w:rPr>
          <w:rFonts w:ascii="Arial" w:eastAsia="Arial" w:hAnsi="Arial" w:cs="Arial"/>
          <w:sz w:val="36"/>
          <w:szCs w:val="36"/>
        </w:rPr>
      </w:pPr>
      <w:r w:rsidRPr="002A35AC">
        <w:rPr>
          <w:rFonts w:ascii="Arial" w:hAnsi="Arial" w:cs="Arial"/>
          <w:sz w:val="36"/>
          <w:szCs w:val="36"/>
        </w:rPr>
        <w:t>Si la QIO determina que usted no está en condiciones para ser dado de alta, Medicare seguirá cubriendo los servicios hospitalarios.</w:t>
      </w:r>
    </w:p>
    <w:p w14:paraId="27C04BF1" w14:textId="77777777" w:rsidR="002A35AC" w:rsidRPr="002A35AC" w:rsidRDefault="000359A3" w:rsidP="002A35AC">
      <w:pPr>
        <w:pStyle w:val="ListParagraph"/>
        <w:numPr>
          <w:ilvl w:val="0"/>
          <w:numId w:val="4"/>
        </w:numPr>
        <w:tabs>
          <w:tab w:val="left" w:pos="720"/>
        </w:tabs>
        <w:spacing w:before="240" w:line="360" w:lineRule="auto"/>
        <w:ind w:left="540" w:hanging="540"/>
        <w:rPr>
          <w:rFonts w:ascii="Arial" w:eastAsia="Arial" w:hAnsi="Arial" w:cs="Arial"/>
          <w:sz w:val="36"/>
          <w:szCs w:val="36"/>
        </w:rPr>
      </w:pPr>
      <w:r w:rsidRPr="002A35AC">
        <w:rPr>
          <w:rFonts w:ascii="Arial" w:hAnsi="Arial" w:cs="Arial"/>
          <w:sz w:val="36"/>
          <w:szCs w:val="36"/>
        </w:rPr>
        <w:t>Si la QIO está de acuerdo en que los servicios no deberían ser cubiertos más allá de la fecha del alta, ni medicare ni su plan de salud de Medicare pagará por su hospitalización después del mediodía del día en que la QIO le notifica de su decisión. Si usted pone fin a los servicios antes de dicho momento, evitará la responsabilidad económica.</w:t>
      </w:r>
    </w:p>
    <w:p w14:paraId="6A23440F" w14:textId="43EE4B01" w:rsidR="005460E5" w:rsidRPr="002A35AC" w:rsidRDefault="000359A3" w:rsidP="002A35AC">
      <w:pPr>
        <w:pStyle w:val="ListParagraph"/>
        <w:numPr>
          <w:ilvl w:val="0"/>
          <w:numId w:val="4"/>
        </w:numPr>
        <w:tabs>
          <w:tab w:val="left" w:pos="720"/>
        </w:tabs>
        <w:spacing w:before="240" w:line="360" w:lineRule="auto"/>
        <w:ind w:left="540" w:hanging="540"/>
        <w:rPr>
          <w:rFonts w:ascii="Arial" w:eastAsia="Arial" w:hAnsi="Arial" w:cs="Arial"/>
          <w:sz w:val="36"/>
          <w:szCs w:val="36"/>
        </w:rPr>
      </w:pPr>
      <w:r w:rsidRPr="002A35AC">
        <w:rPr>
          <w:rFonts w:ascii="Arial" w:hAnsi="Arial" w:cs="Arial"/>
          <w:sz w:val="36"/>
          <w:szCs w:val="36"/>
        </w:rPr>
        <w:t>Si usted no apela, podría tener que pagar por los servicios que reciba más allá de la fecha del alta.</w:t>
      </w:r>
    </w:p>
    <w:p w14:paraId="65F6EC88" w14:textId="77777777" w:rsidR="005460E5" w:rsidRPr="002A35AC" w:rsidRDefault="005460E5" w:rsidP="005460E5">
      <w:pPr>
        <w:pStyle w:val="ListParagraph"/>
        <w:rPr>
          <w:rFonts w:ascii="Arial" w:hAnsi="Arial" w:cs="Arial"/>
          <w:sz w:val="36"/>
          <w:szCs w:val="36"/>
        </w:rPr>
      </w:pPr>
    </w:p>
    <w:p w14:paraId="5FA6C9CC" w14:textId="183EA1D3" w:rsidR="00A70AA5" w:rsidRDefault="00A70AA5" w:rsidP="005460E5">
      <w:pPr>
        <w:pStyle w:val="ListParagraph"/>
        <w:tabs>
          <w:tab w:val="left" w:pos="720"/>
        </w:tabs>
        <w:spacing w:line="360" w:lineRule="auto"/>
        <w:ind w:left="0"/>
        <w:rPr>
          <w:rFonts w:ascii="Arial" w:hAnsi="Arial" w:cs="Arial"/>
          <w:b/>
          <w:bCs/>
          <w:sz w:val="36"/>
          <w:szCs w:val="36"/>
        </w:rPr>
      </w:pPr>
      <w:r w:rsidRPr="002A35AC">
        <w:rPr>
          <w:rFonts w:ascii="Arial" w:hAnsi="Arial" w:cs="Arial"/>
          <w:b/>
          <w:bCs/>
          <w:sz w:val="36"/>
          <w:szCs w:val="36"/>
        </w:rPr>
        <w:t>Vea la página 2 de este aviso para más información.</w:t>
      </w:r>
    </w:p>
    <w:p w14:paraId="35D2E41C" w14:textId="77777777" w:rsidR="002A35AC" w:rsidRPr="002A35AC" w:rsidRDefault="002A35AC" w:rsidP="005460E5">
      <w:pPr>
        <w:pStyle w:val="ListParagraph"/>
        <w:tabs>
          <w:tab w:val="left" w:pos="720"/>
        </w:tabs>
        <w:spacing w:line="360" w:lineRule="auto"/>
        <w:ind w:left="0"/>
        <w:rPr>
          <w:rFonts w:ascii="Arial" w:eastAsia="Arial" w:hAnsi="Arial" w:cs="Arial"/>
          <w:b/>
          <w:bCs/>
          <w:sz w:val="36"/>
          <w:szCs w:val="36"/>
        </w:rPr>
      </w:pPr>
    </w:p>
    <w:p w14:paraId="672EA74A" w14:textId="4C1A1E97" w:rsidR="00DF1A73" w:rsidRPr="002A35AC" w:rsidRDefault="000359A3" w:rsidP="005460E5">
      <w:pPr>
        <w:spacing w:after="240" w:line="276" w:lineRule="auto"/>
        <w:rPr>
          <w:rFonts w:ascii="Arial" w:eastAsia="Arial" w:hAnsi="Arial" w:cs="Arial"/>
          <w:b/>
          <w:bCs/>
          <w:sz w:val="40"/>
          <w:szCs w:val="40"/>
        </w:rPr>
      </w:pPr>
      <w:r w:rsidRPr="002A35AC">
        <w:rPr>
          <w:rFonts w:ascii="Arial" w:hAnsi="Arial" w:cs="Arial"/>
          <w:b/>
          <w:bCs/>
          <w:sz w:val="40"/>
          <w:szCs w:val="40"/>
        </w:rPr>
        <w:t>Cómo solicitar una apelación del alta del hospital</w:t>
      </w:r>
    </w:p>
    <w:p w14:paraId="6C7B9802" w14:textId="77777777" w:rsidR="002A35AC" w:rsidRPr="002A35AC" w:rsidRDefault="000359A3" w:rsidP="002A35AC">
      <w:pPr>
        <w:pStyle w:val="ListParagraph"/>
        <w:numPr>
          <w:ilvl w:val="0"/>
          <w:numId w:val="5"/>
        </w:numPr>
        <w:tabs>
          <w:tab w:val="left" w:pos="720"/>
        </w:tabs>
        <w:spacing w:before="240" w:line="360" w:lineRule="auto"/>
        <w:ind w:left="540" w:hanging="540"/>
        <w:rPr>
          <w:rFonts w:ascii="Arial" w:eastAsia="Arial" w:hAnsi="Arial" w:cs="Arial"/>
          <w:sz w:val="36"/>
          <w:szCs w:val="36"/>
        </w:rPr>
      </w:pPr>
      <w:r w:rsidRPr="002A35AC">
        <w:rPr>
          <w:rFonts w:ascii="Arial" w:hAnsi="Arial" w:cs="Arial"/>
          <w:sz w:val="36"/>
          <w:szCs w:val="36"/>
        </w:rPr>
        <w:t>Usted deberá presentar su solicitud a la QIO indicada arriba.</w:t>
      </w:r>
    </w:p>
    <w:p w14:paraId="47F3D24D" w14:textId="77777777" w:rsidR="002A35AC" w:rsidRPr="002A35AC" w:rsidRDefault="000359A3" w:rsidP="002A35AC">
      <w:pPr>
        <w:pStyle w:val="ListParagraph"/>
        <w:numPr>
          <w:ilvl w:val="0"/>
          <w:numId w:val="5"/>
        </w:numPr>
        <w:tabs>
          <w:tab w:val="left" w:pos="720"/>
        </w:tabs>
        <w:spacing w:before="240" w:line="360" w:lineRule="auto"/>
        <w:ind w:left="540" w:hanging="540"/>
        <w:rPr>
          <w:rFonts w:ascii="Arial" w:eastAsia="Arial" w:hAnsi="Arial" w:cs="Arial"/>
          <w:sz w:val="36"/>
          <w:szCs w:val="36"/>
        </w:rPr>
      </w:pPr>
      <w:r w:rsidRPr="002A35AC">
        <w:rPr>
          <w:rFonts w:ascii="Arial" w:hAnsi="Arial" w:cs="Arial"/>
          <w:sz w:val="36"/>
          <w:szCs w:val="36"/>
        </w:rPr>
        <w:t>Deberá hacer su solicitud de apelación lo antes posible, pero en la fecha prevista para el alta y antes de salir del hospital, a más tardar.</w:t>
      </w:r>
    </w:p>
    <w:p w14:paraId="5D9E2D59" w14:textId="77777777" w:rsidR="002A35AC" w:rsidRPr="002A35AC" w:rsidRDefault="000359A3" w:rsidP="002A35AC">
      <w:pPr>
        <w:pStyle w:val="ListParagraph"/>
        <w:numPr>
          <w:ilvl w:val="0"/>
          <w:numId w:val="5"/>
        </w:numPr>
        <w:tabs>
          <w:tab w:val="left" w:pos="720"/>
        </w:tabs>
        <w:spacing w:before="240" w:line="360" w:lineRule="auto"/>
        <w:ind w:left="540" w:hanging="540"/>
        <w:rPr>
          <w:rFonts w:ascii="Arial" w:eastAsia="Arial" w:hAnsi="Arial" w:cs="Arial"/>
          <w:sz w:val="36"/>
          <w:szCs w:val="36"/>
        </w:rPr>
      </w:pPr>
      <w:r w:rsidRPr="002A35AC">
        <w:rPr>
          <w:rFonts w:ascii="Arial" w:hAnsi="Arial" w:cs="Arial"/>
          <w:sz w:val="36"/>
          <w:szCs w:val="36"/>
        </w:rPr>
        <w:lastRenderedPageBreak/>
        <w:t>La QIO le notificará de su decisión lo antes posible; por lo general, será un máximo de 1 día después de haber recibido toda la información necesaria.</w:t>
      </w:r>
    </w:p>
    <w:p w14:paraId="4614C44C" w14:textId="5F305E4A" w:rsidR="00DF1A73" w:rsidRPr="002A35AC" w:rsidRDefault="000359A3" w:rsidP="002A35AC">
      <w:pPr>
        <w:pStyle w:val="ListParagraph"/>
        <w:numPr>
          <w:ilvl w:val="0"/>
          <w:numId w:val="5"/>
        </w:numPr>
        <w:tabs>
          <w:tab w:val="left" w:pos="720"/>
        </w:tabs>
        <w:spacing w:before="240" w:line="360" w:lineRule="auto"/>
        <w:ind w:left="540" w:hanging="540"/>
        <w:rPr>
          <w:rFonts w:ascii="Arial" w:eastAsia="Arial" w:hAnsi="Arial" w:cs="Arial"/>
          <w:sz w:val="36"/>
          <w:szCs w:val="36"/>
        </w:rPr>
      </w:pPr>
      <w:r w:rsidRPr="002A35AC">
        <w:rPr>
          <w:rFonts w:ascii="Arial" w:hAnsi="Arial" w:cs="Arial"/>
          <w:sz w:val="36"/>
          <w:szCs w:val="36"/>
        </w:rPr>
        <w:t xml:space="preserve">Llame a la QIO </w:t>
      </w:r>
      <w:r w:rsidRPr="002A35AC">
        <w:rPr>
          <w:rFonts w:ascii="Arial" w:hAnsi="Arial" w:cs="Arial"/>
          <w:sz w:val="36"/>
          <w:szCs w:val="36"/>
          <w:u w:val="single"/>
        </w:rPr>
        <w:t>indicada en la Página</w:t>
      </w:r>
      <w:r w:rsidRPr="002A35AC">
        <w:rPr>
          <w:rFonts w:ascii="Arial" w:hAnsi="Arial" w:cs="Arial"/>
          <w:sz w:val="36"/>
          <w:szCs w:val="36"/>
        </w:rPr>
        <w:t xml:space="preserve"> 1 para apelar o si tiene preguntas.</w:t>
      </w:r>
    </w:p>
    <w:p w14:paraId="25BB8335" w14:textId="77777777" w:rsidR="00DF1A73" w:rsidRPr="002A35AC" w:rsidRDefault="00DF1A73" w:rsidP="005460E5">
      <w:pPr>
        <w:spacing w:line="360" w:lineRule="auto"/>
        <w:rPr>
          <w:rFonts w:ascii="Arial" w:hAnsi="Arial" w:cs="Arial"/>
          <w:sz w:val="36"/>
          <w:szCs w:val="36"/>
        </w:rPr>
      </w:pPr>
    </w:p>
    <w:p w14:paraId="53BF8F41" w14:textId="77777777" w:rsidR="00DF1A73" w:rsidRPr="002A35AC" w:rsidRDefault="000359A3" w:rsidP="005460E5">
      <w:pPr>
        <w:spacing w:after="240" w:line="276" w:lineRule="auto"/>
        <w:rPr>
          <w:rFonts w:ascii="Arial" w:eastAsia="Arial" w:hAnsi="Arial" w:cs="Arial"/>
          <w:sz w:val="36"/>
          <w:szCs w:val="36"/>
        </w:rPr>
      </w:pPr>
      <w:r w:rsidRPr="002A35AC">
        <w:rPr>
          <w:rFonts w:ascii="Arial" w:hAnsi="Arial" w:cs="Arial"/>
          <w:sz w:val="36"/>
          <w:szCs w:val="36"/>
        </w:rPr>
        <w:t>Si usted pierde la fecha límite para solicitar la apelación, es posible que tenga otros derechos de apelación:</w:t>
      </w:r>
    </w:p>
    <w:p w14:paraId="76ECBF85" w14:textId="77777777" w:rsidR="002A35AC" w:rsidRPr="002A35AC" w:rsidRDefault="000359A3" w:rsidP="002A35AC">
      <w:pPr>
        <w:pStyle w:val="ListParagraph"/>
        <w:numPr>
          <w:ilvl w:val="0"/>
          <w:numId w:val="7"/>
        </w:numPr>
        <w:tabs>
          <w:tab w:val="left" w:pos="720"/>
        </w:tabs>
        <w:spacing w:before="240" w:line="360" w:lineRule="auto"/>
        <w:ind w:left="540" w:hanging="540"/>
        <w:rPr>
          <w:rFonts w:ascii="Arial" w:eastAsia="Arial" w:hAnsi="Arial" w:cs="Arial"/>
          <w:sz w:val="36"/>
          <w:szCs w:val="36"/>
        </w:rPr>
      </w:pPr>
      <w:r w:rsidRPr="002A35AC">
        <w:rPr>
          <w:rFonts w:ascii="Arial" w:hAnsi="Arial" w:cs="Arial"/>
          <w:sz w:val="36"/>
          <w:szCs w:val="36"/>
        </w:rPr>
        <w:t xml:space="preserve">Si usted tiene Medicare Original: Llame a la QIO </w:t>
      </w:r>
      <w:r w:rsidRPr="002A35AC">
        <w:rPr>
          <w:rFonts w:ascii="Arial" w:hAnsi="Arial" w:cs="Arial"/>
          <w:sz w:val="36"/>
          <w:szCs w:val="36"/>
          <w:u w:val="single"/>
        </w:rPr>
        <w:t>indicada en la Página 1</w:t>
      </w:r>
      <w:r w:rsidRPr="002A35AC">
        <w:rPr>
          <w:rFonts w:ascii="Arial" w:hAnsi="Arial" w:cs="Arial"/>
          <w:sz w:val="36"/>
          <w:szCs w:val="36"/>
        </w:rPr>
        <w:t>.</w:t>
      </w:r>
    </w:p>
    <w:p w14:paraId="2E437115" w14:textId="4B682F55" w:rsidR="00DF1A73" w:rsidRPr="002A35AC" w:rsidRDefault="000359A3" w:rsidP="002A35AC">
      <w:pPr>
        <w:pStyle w:val="ListParagraph"/>
        <w:numPr>
          <w:ilvl w:val="0"/>
          <w:numId w:val="7"/>
        </w:numPr>
        <w:tabs>
          <w:tab w:val="left" w:pos="720"/>
        </w:tabs>
        <w:spacing w:before="240" w:line="360" w:lineRule="auto"/>
        <w:ind w:left="540" w:hanging="540"/>
        <w:rPr>
          <w:rFonts w:ascii="Arial" w:eastAsia="Arial" w:hAnsi="Arial" w:cs="Arial"/>
          <w:sz w:val="36"/>
          <w:szCs w:val="36"/>
        </w:rPr>
      </w:pPr>
      <w:r w:rsidRPr="002A35AC">
        <w:rPr>
          <w:rFonts w:ascii="Arial" w:hAnsi="Arial" w:cs="Arial"/>
          <w:sz w:val="36"/>
          <w:szCs w:val="36"/>
        </w:rPr>
        <w:t xml:space="preserve">Si tiene un plan de salud de Medicare: Llame a su plan al {ingrese </w:t>
      </w:r>
      <w:r w:rsidRPr="002A35AC">
        <w:rPr>
          <w:rFonts w:ascii="Arial" w:hAnsi="Arial" w:cs="Arial"/>
          <w:sz w:val="36"/>
          <w:szCs w:val="36"/>
          <w:u w:val="single"/>
        </w:rPr>
        <w:t>el nombre y número de teléfono gratuito del plan</w:t>
      </w:r>
      <w:r w:rsidRPr="002A35AC">
        <w:rPr>
          <w:rFonts w:ascii="Arial" w:hAnsi="Arial" w:cs="Arial"/>
          <w:sz w:val="36"/>
          <w:szCs w:val="36"/>
        </w:rPr>
        <w:t>}</w:t>
      </w:r>
    </w:p>
    <w:p w14:paraId="0145049B" w14:textId="77777777" w:rsidR="002A35AC" w:rsidRDefault="002A35AC" w:rsidP="005460E5">
      <w:pPr>
        <w:spacing w:after="240" w:line="276" w:lineRule="auto"/>
        <w:rPr>
          <w:rFonts w:ascii="Arial" w:hAnsi="Arial" w:cs="Arial"/>
          <w:sz w:val="36"/>
          <w:szCs w:val="36"/>
        </w:rPr>
      </w:pPr>
    </w:p>
    <w:p w14:paraId="1F066276" w14:textId="737C43E1" w:rsidR="00DF1A73" w:rsidRPr="002A35AC" w:rsidRDefault="000359A3" w:rsidP="005460E5">
      <w:pPr>
        <w:spacing w:after="240" w:line="276" w:lineRule="auto"/>
        <w:rPr>
          <w:rFonts w:ascii="Arial" w:eastAsia="Arial" w:hAnsi="Arial" w:cs="Arial"/>
          <w:sz w:val="36"/>
          <w:szCs w:val="36"/>
        </w:rPr>
      </w:pPr>
      <w:r w:rsidRPr="002A35AC">
        <w:rPr>
          <w:rFonts w:ascii="Arial" w:hAnsi="Arial" w:cs="Arial"/>
          <w:sz w:val="36"/>
          <w:szCs w:val="36"/>
        </w:rPr>
        <w:t>Información adicional (Opcional):</w:t>
      </w:r>
    </w:p>
    <w:p w14:paraId="52FC1A2A" w14:textId="77777777" w:rsidR="00DF1A73" w:rsidRPr="002A35AC" w:rsidRDefault="00DF1A73" w:rsidP="005460E5">
      <w:pPr>
        <w:spacing w:line="360" w:lineRule="auto"/>
        <w:rPr>
          <w:rFonts w:ascii="Arial" w:hAnsi="Arial" w:cs="Arial"/>
          <w:sz w:val="36"/>
          <w:szCs w:val="36"/>
        </w:rPr>
      </w:pPr>
    </w:p>
    <w:p w14:paraId="72C2CE80" w14:textId="77777777" w:rsidR="00DF1A73" w:rsidRPr="002A35AC" w:rsidRDefault="000359A3" w:rsidP="005460E5">
      <w:pPr>
        <w:spacing w:line="360" w:lineRule="auto"/>
        <w:rPr>
          <w:rFonts w:ascii="Arial" w:eastAsia="Arial" w:hAnsi="Arial" w:cs="Arial"/>
          <w:sz w:val="36"/>
          <w:szCs w:val="36"/>
        </w:rPr>
      </w:pPr>
      <w:r w:rsidRPr="002A35AC">
        <w:rPr>
          <w:rFonts w:ascii="Arial" w:hAnsi="Arial" w:cs="Arial"/>
          <w:sz w:val="36"/>
          <w:szCs w:val="36"/>
        </w:rPr>
        <w:t>Firme abajo para indicar que usted ha recibido y entendido este aviso.</w:t>
      </w:r>
    </w:p>
    <w:p w14:paraId="3678FEEF" w14:textId="77777777" w:rsidR="00DF1A73" w:rsidRPr="002A35AC" w:rsidRDefault="00DF1A73" w:rsidP="005460E5">
      <w:pPr>
        <w:spacing w:line="360" w:lineRule="auto"/>
        <w:rPr>
          <w:rFonts w:ascii="Arial" w:hAnsi="Arial" w:cs="Arial"/>
          <w:sz w:val="36"/>
          <w:szCs w:val="36"/>
        </w:rPr>
      </w:pPr>
    </w:p>
    <w:p w14:paraId="4E76085D" w14:textId="4FCE5725" w:rsidR="00DF1A73" w:rsidRDefault="000359A3" w:rsidP="005460E5">
      <w:pPr>
        <w:spacing w:line="360" w:lineRule="auto"/>
        <w:rPr>
          <w:rFonts w:ascii="Arial" w:hAnsi="Arial" w:cs="Arial"/>
          <w:sz w:val="36"/>
          <w:szCs w:val="36"/>
        </w:rPr>
      </w:pPr>
      <w:r w:rsidRPr="002A35AC">
        <w:rPr>
          <w:rFonts w:ascii="Arial" w:hAnsi="Arial" w:cs="Arial"/>
          <w:sz w:val="36"/>
          <w:szCs w:val="36"/>
        </w:rPr>
        <w:t>Se me notificó de mis derechos como paciente hospitalizado y que podré comunicarme con mi QIO para apelar el alta.</w:t>
      </w:r>
    </w:p>
    <w:p w14:paraId="39F2000F" w14:textId="77777777" w:rsidR="002A35AC" w:rsidRPr="002A35AC" w:rsidRDefault="002A35AC" w:rsidP="005460E5">
      <w:pPr>
        <w:spacing w:line="360" w:lineRule="auto"/>
        <w:rPr>
          <w:rFonts w:ascii="Arial" w:eastAsia="Arial" w:hAnsi="Arial" w:cs="Arial"/>
          <w:sz w:val="36"/>
          <w:szCs w:val="36"/>
        </w:rPr>
      </w:pPr>
    </w:p>
    <w:p w14:paraId="212BA749" w14:textId="77777777" w:rsidR="00DF1A73" w:rsidRPr="002A35AC" w:rsidRDefault="00DF1A73" w:rsidP="005460E5">
      <w:pPr>
        <w:spacing w:line="360" w:lineRule="auto"/>
        <w:rPr>
          <w:rFonts w:ascii="Arial" w:hAnsi="Arial" w:cs="Arial"/>
          <w:sz w:val="36"/>
          <w:szCs w:val="3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5"/>
        <w:gridCol w:w="3415"/>
      </w:tblGrid>
      <w:tr w:rsidR="005460E5" w:rsidRPr="002A35AC" w14:paraId="5D2D70B2" w14:textId="77777777" w:rsidTr="005460E5">
        <w:tc>
          <w:tcPr>
            <w:tcW w:w="7375" w:type="dxa"/>
          </w:tcPr>
          <w:p w14:paraId="66C0141B" w14:textId="2481E6F3" w:rsidR="005460E5" w:rsidRPr="002A35AC" w:rsidRDefault="005460E5" w:rsidP="005460E5">
            <w:pPr>
              <w:spacing w:line="360" w:lineRule="auto"/>
              <w:rPr>
                <w:rFonts w:ascii="Arial" w:hAnsi="Arial" w:cs="Arial"/>
                <w:sz w:val="36"/>
                <w:szCs w:val="36"/>
              </w:rPr>
            </w:pPr>
            <w:r w:rsidRPr="002A35AC">
              <w:rPr>
                <w:rFonts w:ascii="Arial" w:hAnsi="Arial" w:cs="Arial"/>
                <w:noProof/>
                <w:sz w:val="36"/>
                <w:szCs w:val="36"/>
              </w:rPr>
              <w:lastRenderedPageBreak/>
              <mc:AlternateContent>
                <mc:Choice Requires="wps">
                  <w:drawing>
                    <wp:anchor distT="0" distB="0" distL="114300" distR="114300" simplePos="0" relativeHeight="251659264" behindDoc="0" locked="0" layoutInCell="1" allowOverlap="1" wp14:anchorId="2685CB00" wp14:editId="3A8B8273">
                      <wp:simplePos x="0" y="0"/>
                      <wp:positionH relativeFrom="column">
                        <wp:posOffset>-65405</wp:posOffset>
                      </wp:positionH>
                      <wp:positionV relativeFrom="paragraph">
                        <wp:posOffset>186690</wp:posOffset>
                      </wp:positionV>
                      <wp:extent cx="4495800" cy="31750"/>
                      <wp:effectExtent l="0" t="0" r="19050" b="25400"/>
                      <wp:wrapNone/>
                      <wp:docPr id="9" name="Straight Connector 9"/>
                      <wp:cNvGraphicFramePr/>
                      <a:graphic xmlns:a="http://schemas.openxmlformats.org/drawingml/2006/main">
                        <a:graphicData uri="http://schemas.microsoft.com/office/word/2010/wordprocessingShape">
                          <wps:wsp>
                            <wps:cNvCnPr/>
                            <wps:spPr>
                              <a:xfrm flipV="1">
                                <a:off x="0" y="0"/>
                                <a:ext cx="4495800" cy="317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7551900E" id="Straight Connector 9"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5.15pt,14.7pt" to="348.85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" strokecolor="black [3040]"/>
                  </w:pict>
                </mc:Fallback>
              </mc:AlternateContent>
            </w:r>
          </w:p>
        </w:tc>
        <w:tc>
          <w:tcPr>
            <w:tcW w:w="3415" w:type="dxa"/>
          </w:tcPr>
          <w:p w14:paraId="71D03FD3" w14:textId="7DEF8CD5" w:rsidR="005460E5" w:rsidRPr="002A35AC" w:rsidRDefault="005460E5" w:rsidP="005460E5">
            <w:pPr>
              <w:spacing w:line="360" w:lineRule="auto"/>
              <w:rPr>
                <w:rFonts w:ascii="Arial" w:hAnsi="Arial" w:cs="Arial"/>
                <w:sz w:val="36"/>
                <w:szCs w:val="36"/>
              </w:rPr>
            </w:pPr>
            <w:r w:rsidRPr="002A35AC">
              <w:rPr>
                <w:rFonts w:ascii="Arial" w:hAnsi="Arial" w:cs="Arial"/>
                <w:noProof/>
                <w:sz w:val="36"/>
                <w:szCs w:val="36"/>
              </w:rPr>
              <mc:AlternateContent>
                <mc:Choice Requires="wps">
                  <w:drawing>
                    <wp:inline distT="0" distB="0" distL="0" distR="0" wp14:anchorId="69FAD391" wp14:editId="56935C2F">
                      <wp:extent cx="1485900" cy="0"/>
                      <wp:effectExtent l="0" t="0" r="0" b="0"/>
                      <wp:docPr id="8" name="Straight Connector 8" descr="line" title="line"/>
                      <wp:cNvGraphicFramePr/>
                      <a:graphic xmlns:a="http://schemas.openxmlformats.org/drawingml/2006/main">
                        <a:graphicData uri="http://schemas.microsoft.com/office/word/2010/wordprocessingShape">
                          <wps:wsp>
                            <wps:cNvCnPr/>
                            <wps:spPr>
                              <a:xfrm>
                                <a:off x="0" y="0"/>
                                <a:ext cx="148590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line w14:anchorId="44AE6581" id="Straight Connector 8" o:spid="_x0000_s1026" alt="Title: line - Description: line" style="visibility:visible;mso-wrap-style:square;mso-left-percent:-10001;mso-top-percent:-10001;mso-position-horizontal:absolute;mso-position-horizontal-relative:char;mso-position-vertical:absolute;mso-position-vertical-relative:line;mso-left-percent:-10001;mso-top-percent:-10001" from="0,0" to="117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" strokecolor="black [3213]" strokeweight="2pt">
                      <w10:anchorlock/>
                    </v:line>
                  </w:pict>
                </mc:Fallback>
              </mc:AlternateContent>
            </w:r>
          </w:p>
        </w:tc>
      </w:tr>
      <w:tr w:rsidR="005460E5" w:rsidRPr="002A35AC" w14:paraId="6A4DF239" w14:textId="77777777" w:rsidTr="005460E5">
        <w:tc>
          <w:tcPr>
            <w:tcW w:w="7375" w:type="dxa"/>
          </w:tcPr>
          <w:p w14:paraId="33493DFF" w14:textId="7CDA3C11" w:rsidR="005460E5" w:rsidRPr="002A35AC" w:rsidRDefault="005460E5" w:rsidP="005460E5">
            <w:pPr>
              <w:spacing w:line="360" w:lineRule="auto"/>
              <w:rPr>
                <w:rFonts w:ascii="Arial" w:hAnsi="Arial" w:cs="Arial"/>
                <w:sz w:val="36"/>
                <w:szCs w:val="36"/>
              </w:rPr>
            </w:pPr>
            <w:r w:rsidRPr="002A35AC">
              <w:rPr>
                <w:rFonts w:ascii="Arial" w:hAnsi="Arial" w:cs="Arial"/>
                <w:sz w:val="36"/>
                <w:szCs w:val="36"/>
              </w:rPr>
              <w:t>Firma del paciente o representante</w:t>
            </w:r>
          </w:p>
        </w:tc>
        <w:tc>
          <w:tcPr>
            <w:tcW w:w="3415" w:type="dxa"/>
          </w:tcPr>
          <w:p w14:paraId="1BDC379B" w14:textId="436F4CA8" w:rsidR="005460E5" w:rsidRPr="002A35AC" w:rsidRDefault="005460E5" w:rsidP="005460E5">
            <w:pPr>
              <w:spacing w:line="360" w:lineRule="auto"/>
              <w:rPr>
                <w:rFonts w:ascii="Arial" w:hAnsi="Arial" w:cs="Arial"/>
                <w:sz w:val="36"/>
                <w:szCs w:val="36"/>
              </w:rPr>
            </w:pPr>
            <w:r w:rsidRPr="002A35AC">
              <w:rPr>
                <w:rFonts w:ascii="Arial" w:hAnsi="Arial" w:cs="Arial"/>
                <w:sz w:val="36"/>
                <w:szCs w:val="36"/>
              </w:rPr>
              <w:t>Fecha/Tiempo</w:t>
            </w:r>
          </w:p>
        </w:tc>
      </w:tr>
    </w:tbl>
    <w:p w14:paraId="233F9E68" w14:textId="77777777" w:rsidR="00D71841" w:rsidRPr="002A35AC" w:rsidRDefault="00D71841" w:rsidP="005460E5">
      <w:pPr>
        <w:spacing w:line="360" w:lineRule="auto"/>
        <w:rPr>
          <w:rFonts w:ascii="Arial" w:eastAsia="Arial" w:hAnsi="Arial" w:cs="Arial"/>
          <w:sz w:val="36"/>
          <w:szCs w:val="36"/>
        </w:rPr>
      </w:pPr>
    </w:p>
    <w:p w14:paraId="38602FEE" w14:textId="48C75CCA" w:rsidR="00FC0DFF" w:rsidRPr="002A35AC" w:rsidRDefault="00FC0DFF" w:rsidP="005460E5">
      <w:pPr>
        <w:spacing w:line="360" w:lineRule="auto"/>
        <w:rPr>
          <w:rFonts w:ascii="Arial" w:hAnsi="Arial" w:cs="Arial"/>
          <w:sz w:val="36"/>
          <w:szCs w:val="36"/>
        </w:rPr>
      </w:pPr>
      <w:r w:rsidRPr="002A35AC">
        <w:rPr>
          <w:rFonts w:ascii="Arial" w:hAnsi="Arial" w:cs="Arial"/>
          <w:b/>
          <w:bCs/>
          <w:sz w:val="36"/>
          <w:szCs w:val="36"/>
        </w:rPr>
        <w:t xml:space="preserve">Tiene derecho a obtener información de Medicare en un formato accesible, como letra grande, Braille o audio. También tiene derecho a presentar una queja si considera que ha sido discriminado. Visite </w:t>
      </w:r>
      <w:r w:rsidRPr="002A35AC">
        <w:rPr>
          <w:rFonts w:ascii="Arial" w:hAnsi="Arial" w:cs="Arial"/>
          <w:b/>
          <w:bCs/>
          <w:sz w:val="36"/>
          <w:szCs w:val="36"/>
          <w:u w:val="single"/>
        </w:rPr>
        <w:t>Medicare.gov/</w:t>
      </w:r>
      <w:proofErr w:type="spellStart"/>
      <w:r w:rsidRPr="002A35AC">
        <w:rPr>
          <w:rFonts w:ascii="Arial" w:hAnsi="Arial" w:cs="Arial"/>
          <w:b/>
          <w:bCs/>
          <w:sz w:val="36"/>
          <w:szCs w:val="36"/>
          <w:u w:val="single"/>
        </w:rPr>
        <w:t>about-us</w:t>
      </w:r>
      <w:proofErr w:type="spellEnd"/>
      <w:r w:rsidRPr="002A35AC">
        <w:rPr>
          <w:rFonts w:ascii="Arial" w:hAnsi="Arial" w:cs="Arial"/>
          <w:b/>
          <w:bCs/>
          <w:sz w:val="36"/>
          <w:szCs w:val="36"/>
          <w:u w:val="single"/>
        </w:rPr>
        <w:t>/</w:t>
      </w:r>
      <w:proofErr w:type="spellStart"/>
      <w:r w:rsidRPr="002A35AC">
        <w:rPr>
          <w:rFonts w:ascii="Arial" w:hAnsi="Arial" w:cs="Arial"/>
          <w:b/>
          <w:bCs/>
          <w:sz w:val="36"/>
          <w:szCs w:val="36"/>
          <w:u w:val="single"/>
        </w:rPr>
        <w:t>accessibility-nondiscrimination-notice</w:t>
      </w:r>
      <w:proofErr w:type="spellEnd"/>
      <w:r w:rsidRPr="002A35AC">
        <w:rPr>
          <w:rFonts w:ascii="Arial" w:hAnsi="Arial" w:cs="Arial"/>
          <w:b/>
          <w:bCs/>
          <w:sz w:val="36"/>
          <w:szCs w:val="36"/>
        </w:rPr>
        <w:t>, o llame al 1-800-MEDICARE (1-800-633-4227) para más información. Los usuarios de TTY pueden llamar al 1-877-486-2048.</w:t>
      </w:r>
    </w:p>
    <w:p w14:paraId="5D1B9354" w14:textId="77777777" w:rsidR="00FC0DFF" w:rsidRPr="002A35AC" w:rsidRDefault="00FC0DFF" w:rsidP="005460E5">
      <w:pPr>
        <w:spacing w:line="360" w:lineRule="auto"/>
        <w:rPr>
          <w:rFonts w:ascii="Arial" w:hAnsi="Arial" w:cs="Arial"/>
          <w:sz w:val="36"/>
          <w:szCs w:val="36"/>
        </w:rPr>
      </w:pPr>
    </w:p>
    <w:p w14:paraId="518D2F55" w14:textId="77777777" w:rsidR="005460E5" w:rsidRPr="002A35AC" w:rsidRDefault="005460E5" w:rsidP="005460E5">
      <w:pPr>
        <w:spacing w:line="360" w:lineRule="auto"/>
        <w:rPr>
          <w:rFonts w:ascii="Arial" w:hAnsi="Arial" w:cs="Arial"/>
          <w:sz w:val="36"/>
          <w:szCs w:val="36"/>
        </w:rPr>
      </w:pPr>
      <w:r w:rsidRPr="002A35AC">
        <w:rPr>
          <w:rFonts w:ascii="Arial" w:hAnsi="Arial" w:cs="Arial"/>
          <w:sz w:val="36"/>
          <w:szCs w:val="36"/>
        </w:rPr>
        <w:t xml:space="preserve">De acuerdo con la Ley para la Reducción de Trámites de 1995, ninguna persona será obligada a responder a una recopilación de información a menos que se exhiba un número de control válido de la OMB.  El número de control válido de la OMB para esta recopilación de información es 0938-1019.  El tiempo necesario para completar esta recopilación de información es de aproximadamente 15 minutos por respuesta, incluido el tiempo para revisar las instrucciones, buscar fuentes de datos existentes, reunir los datos necesarios, y completar y revisar la recopilación de información.  Si tiene preguntas sobre la precisión de los tiempos estimados o sugerencias para mejorar este formulario, escriba a: </w:t>
      </w:r>
      <w:r w:rsidRPr="002A35AC">
        <w:rPr>
          <w:rFonts w:ascii="Arial" w:hAnsi="Arial" w:cs="Arial"/>
          <w:sz w:val="36"/>
          <w:szCs w:val="36"/>
        </w:rPr>
        <w:lastRenderedPageBreak/>
        <w:t xml:space="preserve">CMS, 7500 Security Boulevard, </w:t>
      </w:r>
      <w:proofErr w:type="spellStart"/>
      <w:r w:rsidRPr="002A35AC">
        <w:rPr>
          <w:rFonts w:ascii="Arial" w:hAnsi="Arial" w:cs="Arial"/>
          <w:sz w:val="36"/>
          <w:szCs w:val="36"/>
        </w:rPr>
        <w:t>Attn</w:t>
      </w:r>
      <w:proofErr w:type="spellEnd"/>
      <w:r w:rsidRPr="002A35AC">
        <w:rPr>
          <w:rFonts w:ascii="Arial" w:hAnsi="Arial" w:cs="Arial"/>
          <w:sz w:val="36"/>
          <w:szCs w:val="36"/>
        </w:rPr>
        <w:t xml:space="preserve">: PRA </w:t>
      </w:r>
      <w:proofErr w:type="spellStart"/>
      <w:r w:rsidRPr="002A35AC">
        <w:rPr>
          <w:rFonts w:ascii="Arial" w:hAnsi="Arial" w:cs="Arial"/>
          <w:sz w:val="36"/>
          <w:szCs w:val="36"/>
        </w:rPr>
        <w:t>Reports</w:t>
      </w:r>
      <w:proofErr w:type="spellEnd"/>
      <w:r w:rsidRPr="002A35AC">
        <w:rPr>
          <w:rFonts w:ascii="Arial" w:hAnsi="Arial" w:cs="Arial"/>
          <w:sz w:val="36"/>
          <w:szCs w:val="36"/>
        </w:rPr>
        <w:t xml:space="preserve"> </w:t>
      </w:r>
      <w:proofErr w:type="spellStart"/>
      <w:r w:rsidRPr="002A35AC">
        <w:rPr>
          <w:rFonts w:ascii="Arial" w:hAnsi="Arial" w:cs="Arial"/>
          <w:sz w:val="36"/>
          <w:szCs w:val="36"/>
        </w:rPr>
        <w:t>Clearance</w:t>
      </w:r>
      <w:proofErr w:type="spellEnd"/>
      <w:r w:rsidRPr="002A35AC">
        <w:rPr>
          <w:rFonts w:ascii="Arial" w:hAnsi="Arial" w:cs="Arial"/>
          <w:sz w:val="36"/>
          <w:szCs w:val="36"/>
        </w:rPr>
        <w:t xml:space="preserve"> </w:t>
      </w:r>
      <w:proofErr w:type="spellStart"/>
      <w:r w:rsidRPr="002A35AC">
        <w:rPr>
          <w:rFonts w:ascii="Arial" w:hAnsi="Arial" w:cs="Arial"/>
          <w:sz w:val="36"/>
          <w:szCs w:val="36"/>
        </w:rPr>
        <w:t>Officer</w:t>
      </w:r>
      <w:proofErr w:type="spellEnd"/>
      <w:r w:rsidRPr="002A35AC">
        <w:rPr>
          <w:rFonts w:ascii="Arial" w:hAnsi="Arial" w:cs="Arial"/>
          <w:sz w:val="36"/>
          <w:szCs w:val="36"/>
        </w:rPr>
        <w:t>, Mail Stop C4-26-05, Baltimore, Maryland 21244-1850.</w:t>
      </w:r>
    </w:p>
    <w:p w14:paraId="4A6DB3B7" w14:textId="77777777" w:rsidR="005460E5" w:rsidRPr="002A35AC" w:rsidRDefault="005460E5" w:rsidP="005460E5">
      <w:pPr>
        <w:tabs>
          <w:tab w:val="left" w:pos="6675"/>
        </w:tabs>
        <w:spacing w:line="360" w:lineRule="auto"/>
        <w:rPr>
          <w:rFonts w:ascii="Arial" w:hAnsi="Arial" w:cs="Arial"/>
          <w:sz w:val="36"/>
          <w:szCs w:val="36"/>
        </w:rPr>
      </w:pPr>
    </w:p>
    <w:p w14:paraId="49A2E2BE" w14:textId="08E1685F" w:rsidR="005460E5" w:rsidRPr="002A35AC" w:rsidRDefault="005460E5" w:rsidP="005460E5">
      <w:pPr>
        <w:tabs>
          <w:tab w:val="left" w:pos="6675"/>
        </w:tabs>
        <w:spacing w:line="360" w:lineRule="auto"/>
        <w:rPr>
          <w:rFonts w:ascii="Arial" w:hAnsi="Arial" w:cs="Arial"/>
          <w:sz w:val="36"/>
          <w:szCs w:val="36"/>
        </w:rPr>
      </w:pPr>
      <w:r w:rsidRPr="002A35AC">
        <w:rPr>
          <w:rFonts w:ascii="Arial" w:hAnsi="Arial" w:cs="Arial"/>
          <w:sz w:val="36"/>
          <w:szCs w:val="36"/>
        </w:rPr>
        <w:t>Formulario CMS 10065-IM instrucciones (</w:t>
      </w:r>
      <w:proofErr w:type="spellStart"/>
      <w:r w:rsidRPr="002A35AC">
        <w:rPr>
          <w:rFonts w:ascii="Arial" w:hAnsi="Arial" w:cs="Arial"/>
          <w:sz w:val="36"/>
          <w:szCs w:val="36"/>
        </w:rPr>
        <w:t>Exp</w:t>
      </w:r>
      <w:proofErr w:type="spellEnd"/>
      <w:r w:rsidRPr="002A35AC">
        <w:rPr>
          <w:rFonts w:ascii="Arial" w:hAnsi="Arial" w:cs="Arial"/>
          <w:sz w:val="36"/>
          <w:szCs w:val="36"/>
        </w:rPr>
        <w:t>. 12/31/2025)</w:t>
      </w:r>
    </w:p>
    <w:p w14:paraId="305DA79F" w14:textId="6B2A1CE1" w:rsidR="005460E5" w:rsidRPr="002A35AC" w:rsidRDefault="005460E5" w:rsidP="005460E5">
      <w:pPr>
        <w:tabs>
          <w:tab w:val="left" w:pos="6675"/>
        </w:tabs>
        <w:spacing w:line="360" w:lineRule="auto"/>
        <w:rPr>
          <w:rFonts w:ascii="Arial" w:hAnsi="Arial" w:cs="Arial"/>
          <w:sz w:val="36"/>
          <w:szCs w:val="36"/>
        </w:rPr>
      </w:pPr>
      <w:r w:rsidRPr="002A35AC">
        <w:rPr>
          <w:rFonts w:ascii="Arial" w:hAnsi="Arial" w:cs="Arial"/>
          <w:sz w:val="36"/>
          <w:szCs w:val="36"/>
        </w:rPr>
        <w:t>Aprobación de OMB 0938-1019</w:t>
      </w:r>
    </w:p>
    <w:p w14:paraId="13F44D24" w14:textId="77777777" w:rsidR="005460E5" w:rsidRPr="002A35AC" w:rsidRDefault="005460E5" w:rsidP="005460E5">
      <w:pPr>
        <w:pStyle w:val="Footer"/>
        <w:spacing w:line="360" w:lineRule="auto"/>
        <w:rPr>
          <w:rFonts w:ascii="Arial" w:hAnsi="Arial" w:cs="Arial"/>
          <w:sz w:val="36"/>
          <w:szCs w:val="36"/>
        </w:rPr>
      </w:pPr>
    </w:p>
    <w:p w14:paraId="5276F34A" w14:textId="77777777" w:rsidR="00FC0DFF" w:rsidRPr="002A35AC" w:rsidRDefault="00FC0DFF" w:rsidP="005460E5">
      <w:pPr>
        <w:spacing w:line="360" w:lineRule="auto"/>
        <w:rPr>
          <w:rFonts w:ascii="Arial" w:eastAsia="Arial" w:hAnsi="Arial" w:cs="Arial"/>
          <w:sz w:val="36"/>
          <w:szCs w:val="36"/>
        </w:rPr>
      </w:pPr>
    </w:p>
    <w:sectPr w:rsidR="00FC0DFF" w:rsidRPr="002A35AC" w:rsidSect="00473A06">
      <w:footerReference w:type="even" r:id="rId8"/>
      <w:footerReference w:type="default" r:id="rId9"/>
      <w:pgSz w:w="12240" w:h="15840" w:code="1"/>
      <w:pgMar w:top="720" w:right="720" w:bottom="720" w:left="720" w:header="0" w:footer="43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F5F561" w14:textId="77777777" w:rsidR="00B211E2" w:rsidRDefault="00B211E2">
      <w:r>
        <w:separator/>
      </w:r>
    </w:p>
  </w:endnote>
  <w:endnote w:type="continuationSeparator" w:id="0">
    <w:p w14:paraId="1D8DC69F" w14:textId="77777777" w:rsidR="00B211E2" w:rsidRDefault="00B21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048132"/>
      <w:docPartObj>
        <w:docPartGallery w:val="Page Numbers (Bottom of Page)"/>
        <w:docPartUnique/>
      </w:docPartObj>
    </w:sdtPr>
    <w:sdtEndPr>
      <w:rPr>
        <w:rFonts w:ascii="Arial" w:hAnsi="Arial" w:cs="Arial"/>
        <w:noProof/>
        <w:sz w:val="36"/>
        <w:szCs w:val="36"/>
      </w:rPr>
    </w:sdtEndPr>
    <w:sdtContent>
      <w:p w14:paraId="07D28ACE" w14:textId="5B3855AD" w:rsidR="00473A06" w:rsidRPr="002A35AC" w:rsidRDefault="00473A06" w:rsidP="002A35AC">
        <w:pPr>
          <w:pStyle w:val="Footer"/>
          <w:rPr>
            <w:rFonts w:ascii="Arial" w:hAnsi="Arial" w:cs="Arial"/>
            <w:sz w:val="36"/>
            <w:szCs w:val="36"/>
          </w:rPr>
        </w:pPr>
        <w:r w:rsidRPr="00473A06">
          <w:rPr>
            <w:rFonts w:ascii="Arial" w:hAnsi="Arial" w:cs="Arial"/>
            <w:sz w:val="36"/>
            <w:szCs w:val="36"/>
          </w:rPr>
          <w:fldChar w:fldCharType="begin"/>
        </w:r>
        <w:r w:rsidRPr="00473A06">
          <w:rPr>
            <w:rFonts w:ascii="Arial" w:hAnsi="Arial" w:cs="Arial"/>
            <w:sz w:val="36"/>
            <w:szCs w:val="36"/>
          </w:rPr>
          <w:instrText xml:space="preserve"> PAGE   \* MERGEFORMAT </w:instrText>
        </w:r>
        <w:r w:rsidRPr="00473A06">
          <w:rPr>
            <w:rFonts w:ascii="Arial" w:hAnsi="Arial" w:cs="Arial"/>
            <w:sz w:val="36"/>
            <w:szCs w:val="36"/>
          </w:rPr>
          <w:fldChar w:fldCharType="separate"/>
        </w:r>
        <w:r w:rsidRPr="00473A06">
          <w:rPr>
            <w:rFonts w:ascii="Arial" w:hAnsi="Arial" w:cs="Arial"/>
            <w:noProof/>
            <w:sz w:val="36"/>
            <w:szCs w:val="36"/>
          </w:rPr>
          <w:t>2</w:t>
        </w:r>
        <w:r w:rsidRPr="00473A06">
          <w:rPr>
            <w:rFonts w:ascii="Arial" w:hAnsi="Arial" w:cs="Arial"/>
            <w:noProof/>
            <w:sz w:val="36"/>
            <w:szCs w:val="3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5608054"/>
      <w:docPartObj>
        <w:docPartGallery w:val="Page Numbers (Bottom of Page)"/>
        <w:docPartUnique/>
      </w:docPartObj>
    </w:sdtPr>
    <w:sdtEndPr>
      <w:rPr>
        <w:rFonts w:ascii="Arial" w:hAnsi="Arial" w:cs="Arial"/>
        <w:noProof/>
        <w:sz w:val="36"/>
        <w:szCs w:val="36"/>
      </w:rPr>
    </w:sdtEndPr>
    <w:sdtContent>
      <w:p w14:paraId="58001B2D" w14:textId="03A7E63D" w:rsidR="00DF1A73" w:rsidRPr="002A35AC" w:rsidRDefault="00473A06" w:rsidP="002A35AC">
        <w:pPr>
          <w:pStyle w:val="Footer"/>
          <w:jc w:val="right"/>
          <w:rPr>
            <w:rFonts w:ascii="Arial" w:hAnsi="Arial" w:cs="Arial"/>
            <w:sz w:val="36"/>
            <w:szCs w:val="36"/>
          </w:rPr>
        </w:pPr>
        <w:r w:rsidRPr="00473A06">
          <w:rPr>
            <w:rFonts w:ascii="Arial" w:hAnsi="Arial" w:cs="Arial"/>
            <w:sz w:val="36"/>
            <w:szCs w:val="36"/>
          </w:rPr>
          <w:fldChar w:fldCharType="begin"/>
        </w:r>
        <w:r w:rsidRPr="00473A06">
          <w:rPr>
            <w:rFonts w:ascii="Arial" w:hAnsi="Arial" w:cs="Arial"/>
            <w:sz w:val="36"/>
            <w:szCs w:val="36"/>
          </w:rPr>
          <w:instrText xml:space="preserve"> PAGE   \* MERGEFORMAT </w:instrText>
        </w:r>
        <w:r w:rsidRPr="00473A06">
          <w:rPr>
            <w:rFonts w:ascii="Arial" w:hAnsi="Arial" w:cs="Arial"/>
            <w:sz w:val="36"/>
            <w:szCs w:val="36"/>
          </w:rPr>
          <w:fldChar w:fldCharType="separate"/>
        </w:r>
        <w:r w:rsidRPr="00473A06">
          <w:rPr>
            <w:rFonts w:ascii="Arial" w:hAnsi="Arial" w:cs="Arial"/>
            <w:noProof/>
            <w:sz w:val="36"/>
            <w:szCs w:val="36"/>
          </w:rPr>
          <w:t>2</w:t>
        </w:r>
        <w:r w:rsidRPr="00473A06">
          <w:rPr>
            <w:rFonts w:ascii="Arial" w:hAnsi="Arial" w:cs="Arial"/>
            <w:noProof/>
            <w:sz w:val="36"/>
            <w:szCs w:val="3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0F1294" w14:textId="77777777" w:rsidR="00B211E2" w:rsidRDefault="00B211E2">
      <w:r>
        <w:separator/>
      </w:r>
    </w:p>
  </w:footnote>
  <w:footnote w:type="continuationSeparator" w:id="0">
    <w:p w14:paraId="6173C88E" w14:textId="77777777" w:rsidR="00B211E2" w:rsidRDefault="00B211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30DF9"/>
    <w:multiLevelType w:val="multilevel"/>
    <w:tmpl w:val="98EC3BBE"/>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15:restartNumberingAfterBreak="0">
    <w:nsid w:val="1C400BFC"/>
    <w:multiLevelType w:val="hybridMultilevel"/>
    <w:tmpl w:val="E326C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705CCF"/>
    <w:multiLevelType w:val="hybridMultilevel"/>
    <w:tmpl w:val="7D909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5D1964"/>
    <w:multiLevelType w:val="hybridMultilevel"/>
    <w:tmpl w:val="019E582E"/>
    <w:lvl w:ilvl="0" w:tplc="CEC623C8">
      <w:numFmt w:val="bullet"/>
      <w:lvlText w:val="•"/>
      <w:lvlJc w:val="left"/>
      <w:pPr>
        <w:ind w:left="810" w:hanging="360"/>
      </w:pPr>
      <w:rPr>
        <w:rFonts w:ascii="Courier New" w:eastAsia="Times New Roman" w:hAnsi="Courier New" w:cs="Courier New"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 w15:restartNumberingAfterBreak="0">
    <w:nsid w:val="5F157795"/>
    <w:multiLevelType w:val="hybridMultilevel"/>
    <w:tmpl w:val="DDC20C1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 w15:restartNumberingAfterBreak="0">
    <w:nsid w:val="74181A04"/>
    <w:multiLevelType w:val="hybridMultilevel"/>
    <w:tmpl w:val="78F0F2FA"/>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6" w15:restartNumberingAfterBreak="0">
    <w:nsid w:val="7FED74F7"/>
    <w:multiLevelType w:val="hybridMultilevel"/>
    <w:tmpl w:val="C98C9C4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num w:numId="1">
    <w:abstractNumId w:val="0"/>
  </w:num>
  <w:num w:numId="2">
    <w:abstractNumId w:val="3"/>
  </w:num>
  <w:num w:numId="3">
    <w:abstractNumId w:val="5"/>
  </w:num>
  <w:num w:numId="4">
    <w:abstractNumId w:val="6"/>
  </w:num>
  <w:num w:numId="5">
    <w:abstractNumId w:val="4"/>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es-US" w:vendorID="64" w:dllVersion="6" w:nlCheck="1" w:checkStyle="0"/>
  <w:activeWritingStyle w:appName="MSWord" w:lang="es-US" w:vendorID="64" w:dllVersion="4096" w:nlCheck="1" w:checkStyle="0"/>
  <w:activeWritingStyle w:appName="MSWord" w:lang="es-US" w:vendorID="64" w:dllVersion="0" w:nlCheck="1" w:checkStyle="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1A73"/>
    <w:rsid w:val="00003E72"/>
    <w:rsid w:val="000359A3"/>
    <w:rsid w:val="001A50B6"/>
    <w:rsid w:val="0029553B"/>
    <w:rsid w:val="002A35AC"/>
    <w:rsid w:val="002B28AF"/>
    <w:rsid w:val="00300426"/>
    <w:rsid w:val="0038550E"/>
    <w:rsid w:val="003D22B7"/>
    <w:rsid w:val="00473A06"/>
    <w:rsid w:val="005460E5"/>
    <w:rsid w:val="005627D8"/>
    <w:rsid w:val="00566CAE"/>
    <w:rsid w:val="005829CB"/>
    <w:rsid w:val="005E49D5"/>
    <w:rsid w:val="0063199E"/>
    <w:rsid w:val="00695055"/>
    <w:rsid w:val="006A4CC1"/>
    <w:rsid w:val="00747290"/>
    <w:rsid w:val="007872E6"/>
    <w:rsid w:val="008B3DAE"/>
    <w:rsid w:val="009361FB"/>
    <w:rsid w:val="00942B7D"/>
    <w:rsid w:val="00951AEE"/>
    <w:rsid w:val="00967D9F"/>
    <w:rsid w:val="00A076F7"/>
    <w:rsid w:val="00A70AA5"/>
    <w:rsid w:val="00A74E9A"/>
    <w:rsid w:val="00A920D0"/>
    <w:rsid w:val="00B06DE2"/>
    <w:rsid w:val="00B211E2"/>
    <w:rsid w:val="00C266B7"/>
    <w:rsid w:val="00CB5141"/>
    <w:rsid w:val="00D17411"/>
    <w:rsid w:val="00D71841"/>
    <w:rsid w:val="00DF1A73"/>
    <w:rsid w:val="00E14631"/>
    <w:rsid w:val="00E4423A"/>
    <w:rsid w:val="00EE2515"/>
    <w:rsid w:val="00EF04A8"/>
    <w:rsid w:val="00F83DB9"/>
    <w:rsid w:val="00FC0DFF"/>
    <w:rsid w:val="00FE52B0"/>
    <w:rsid w:val="00FF3596"/>
    <w:rsid w:val="00FF534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FFA402"/>
  <w15:docId w15:val="{94381348-57E8-4B98-B69A-3E05A905D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ListParagraph">
    <w:name w:val="List Paragraph"/>
    <w:basedOn w:val="Normal"/>
    <w:uiPriority w:val="34"/>
    <w:qFormat/>
    <w:rsid w:val="00A74E9A"/>
    <w:pPr>
      <w:ind w:left="720"/>
      <w:contextualSpacing/>
    </w:pPr>
  </w:style>
  <w:style w:type="paragraph" w:styleId="Header">
    <w:name w:val="header"/>
    <w:basedOn w:val="Normal"/>
    <w:link w:val="HeaderChar"/>
    <w:uiPriority w:val="99"/>
    <w:unhideWhenUsed/>
    <w:rsid w:val="00EF04A8"/>
    <w:pPr>
      <w:tabs>
        <w:tab w:val="center" w:pos="4680"/>
        <w:tab w:val="right" w:pos="9360"/>
      </w:tabs>
    </w:pPr>
  </w:style>
  <w:style w:type="character" w:customStyle="1" w:styleId="HeaderChar">
    <w:name w:val="Header Char"/>
    <w:basedOn w:val="DefaultParagraphFont"/>
    <w:link w:val="Header"/>
    <w:uiPriority w:val="99"/>
    <w:rsid w:val="00EF04A8"/>
  </w:style>
  <w:style w:type="paragraph" w:styleId="Footer">
    <w:name w:val="footer"/>
    <w:basedOn w:val="Normal"/>
    <w:link w:val="FooterChar"/>
    <w:uiPriority w:val="99"/>
    <w:unhideWhenUsed/>
    <w:rsid w:val="00EF04A8"/>
    <w:pPr>
      <w:tabs>
        <w:tab w:val="center" w:pos="4680"/>
        <w:tab w:val="right" w:pos="9360"/>
      </w:tabs>
    </w:pPr>
  </w:style>
  <w:style w:type="character" w:customStyle="1" w:styleId="FooterChar">
    <w:name w:val="Footer Char"/>
    <w:basedOn w:val="DefaultParagraphFont"/>
    <w:link w:val="Footer"/>
    <w:uiPriority w:val="99"/>
    <w:rsid w:val="00EF04A8"/>
  </w:style>
  <w:style w:type="character" w:styleId="Hyperlink">
    <w:name w:val="Hyperlink"/>
    <w:basedOn w:val="DefaultParagraphFont"/>
    <w:uiPriority w:val="99"/>
    <w:unhideWhenUsed/>
    <w:rsid w:val="005829CB"/>
    <w:rPr>
      <w:color w:val="0000FF" w:themeColor="hyperlink"/>
      <w:u w:val="single"/>
    </w:rPr>
  </w:style>
  <w:style w:type="character" w:customStyle="1" w:styleId="UnresolvedMention1">
    <w:name w:val="Unresolved Mention1"/>
    <w:basedOn w:val="DefaultParagraphFont"/>
    <w:uiPriority w:val="99"/>
    <w:semiHidden/>
    <w:unhideWhenUsed/>
    <w:rsid w:val="005829CB"/>
    <w:rPr>
      <w:color w:val="605E5C"/>
      <w:shd w:val="clear" w:color="auto" w:fill="E1DFDD"/>
    </w:rPr>
  </w:style>
  <w:style w:type="paragraph" w:styleId="BodyText">
    <w:name w:val="Body Text"/>
    <w:basedOn w:val="Normal"/>
    <w:link w:val="BodyTextChar"/>
    <w:uiPriority w:val="1"/>
    <w:qFormat/>
    <w:rsid w:val="00D17411"/>
    <w:pPr>
      <w:widowControl w:val="0"/>
      <w:autoSpaceDE w:val="0"/>
      <w:autoSpaceDN w:val="0"/>
    </w:pPr>
    <w:rPr>
      <w:rFonts w:ascii="Arial" w:eastAsia="Arial" w:hAnsi="Arial" w:cs="Arial"/>
      <w:sz w:val="23"/>
      <w:szCs w:val="23"/>
      <w:lang w:val="es-ES"/>
    </w:rPr>
  </w:style>
  <w:style w:type="character" w:customStyle="1" w:styleId="BodyTextChar">
    <w:name w:val="Body Text Char"/>
    <w:basedOn w:val="DefaultParagraphFont"/>
    <w:link w:val="BodyText"/>
    <w:uiPriority w:val="1"/>
    <w:rsid w:val="00D17411"/>
    <w:rPr>
      <w:rFonts w:ascii="Arial" w:eastAsia="Arial" w:hAnsi="Arial" w:cs="Arial"/>
      <w:sz w:val="23"/>
      <w:szCs w:val="23"/>
      <w:lang w:val="es-ES"/>
    </w:rPr>
  </w:style>
  <w:style w:type="paragraph" w:styleId="Title">
    <w:name w:val="Title"/>
    <w:basedOn w:val="Normal"/>
    <w:next w:val="Normal"/>
    <w:link w:val="TitleChar"/>
    <w:uiPriority w:val="10"/>
    <w:qFormat/>
    <w:rsid w:val="00E1463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14631"/>
    <w:rPr>
      <w:rFonts w:asciiTheme="majorHAnsi" w:eastAsiaTheme="majorEastAsia" w:hAnsiTheme="majorHAnsi" w:cstheme="majorBidi"/>
      <w:spacing w:val="-10"/>
      <w:kern w:val="28"/>
      <w:sz w:val="56"/>
      <w:szCs w:val="56"/>
    </w:rPr>
  </w:style>
  <w:style w:type="table" w:styleId="TableGrid">
    <w:name w:val="Table Grid"/>
    <w:basedOn w:val="TableNormal"/>
    <w:uiPriority w:val="59"/>
    <w:rsid w:val="005460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DAA188-06CB-448D-83BA-58C28F275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752</Words>
  <Characters>4292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IM Notice Final 2020</vt:lpstr>
    </vt:vector>
  </TitlesOfParts>
  <Company>dhs</Company>
  <LinksUpToDate>false</LinksUpToDate>
  <CharactersWithSpaces>5034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 Notice Final 2020</dc:title>
  <dc:creator>CMS/CM/MEAG/DAP</dc:creator>
  <cp:lastModifiedBy>JANET MILLER</cp:lastModifiedBy>
  <cp:revision>2</cp:revision>
  <dcterms:created xsi:type="dcterms:W3CDTF">2023-04-04T14:49:00Z</dcterms:created>
  <dcterms:modified xsi:type="dcterms:W3CDTF">2023-04-04T14:49:00Z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